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600104CD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FB101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192B948F" w:rsidR="009C2813" w:rsidRPr="00B336BA" w:rsidRDefault="00FB1016" w:rsidP="00B336BA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B101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Modernizacja drogi powiatowej Nr 1 161R na odcinku 2 860 </w:t>
      </w:r>
      <w:proofErr w:type="spellStart"/>
      <w:r w:rsidRPr="00FB1016">
        <w:rPr>
          <w:rFonts w:ascii="Arial" w:hAnsi="Arial" w:cs="Arial"/>
          <w:b/>
          <w:bCs/>
          <w:sz w:val="22"/>
          <w:szCs w:val="22"/>
          <w:lang w:val="pl-PL" w:eastAsia="pl-PL"/>
        </w:rPr>
        <w:t>mb</w:t>
      </w:r>
      <w:proofErr w:type="spellEnd"/>
      <w:r w:rsidRPr="00FB101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oraz 565 </w:t>
      </w:r>
      <w:proofErr w:type="spellStart"/>
      <w:r w:rsidRPr="00FB1016">
        <w:rPr>
          <w:rFonts w:ascii="Arial" w:hAnsi="Arial" w:cs="Arial"/>
          <w:b/>
          <w:bCs/>
          <w:sz w:val="22"/>
          <w:szCs w:val="22"/>
          <w:lang w:val="pl-PL" w:eastAsia="pl-PL"/>
        </w:rPr>
        <w:t>mb</w:t>
      </w:r>
      <w:proofErr w:type="spellEnd"/>
      <w:r w:rsidRPr="00FB101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                                                                                                                                                                 w m. Chorzelów, Malinie, Tuszów Mały, Tuszów Narodowy</w:t>
      </w:r>
      <w:r w:rsidR="00B336BA" w:rsidRPr="00B336BA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06DF7" w14:textId="77777777" w:rsidR="0012301D" w:rsidRDefault="0012301D" w:rsidP="00AC1A4B">
      <w:r>
        <w:separator/>
      </w:r>
    </w:p>
  </w:endnote>
  <w:endnote w:type="continuationSeparator" w:id="0">
    <w:p w14:paraId="7C52718E" w14:textId="77777777" w:rsidR="0012301D" w:rsidRDefault="0012301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C001D" w14:textId="77777777" w:rsidR="0012301D" w:rsidRDefault="0012301D" w:rsidP="00AC1A4B">
      <w:r>
        <w:separator/>
      </w:r>
    </w:p>
  </w:footnote>
  <w:footnote w:type="continuationSeparator" w:id="0">
    <w:p w14:paraId="0864E326" w14:textId="77777777" w:rsidR="0012301D" w:rsidRDefault="0012301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444C7A66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B1016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B336BA">
      <w:rPr>
        <w:rFonts w:ascii="Calibri" w:hAnsi="Calibri"/>
        <w:b/>
        <w:bCs/>
        <w:color w:val="4F81BD"/>
        <w:sz w:val="18"/>
        <w:szCs w:val="18"/>
        <w:lang w:val="pl-PL" w:eastAsia="ar-SA"/>
      </w:rPr>
      <w:t>0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FB101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44700112">
    <w:abstractNumId w:val="45"/>
  </w:num>
  <w:num w:numId="2" w16cid:durableId="540823398">
    <w:abstractNumId w:val="36"/>
  </w:num>
  <w:num w:numId="3" w16cid:durableId="1880051736">
    <w:abstractNumId w:val="37"/>
  </w:num>
  <w:num w:numId="4" w16cid:durableId="1837262892">
    <w:abstractNumId w:val="20"/>
  </w:num>
  <w:num w:numId="5" w16cid:durableId="259023634">
    <w:abstractNumId w:val="44"/>
  </w:num>
  <w:num w:numId="6" w16cid:durableId="765156561">
    <w:abstractNumId w:val="18"/>
  </w:num>
  <w:num w:numId="7" w16cid:durableId="61223827">
    <w:abstractNumId w:val="22"/>
  </w:num>
  <w:num w:numId="8" w16cid:durableId="1151487743">
    <w:abstractNumId w:val="33"/>
  </w:num>
  <w:num w:numId="9" w16cid:durableId="1162740807">
    <w:abstractNumId w:val="31"/>
  </w:num>
  <w:num w:numId="10" w16cid:durableId="1289313258">
    <w:abstractNumId w:val="32"/>
  </w:num>
  <w:num w:numId="11" w16cid:durableId="339888969">
    <w:abstractNumId w:val="42"/>
  </w:num>
  <w:num w:numId="12" w16cid:durableId="1335574419">
    <w:abstractNumId w:val="29"/>
  </w:num>
  <w:num w:numId="13" w16cid:durableId="736629414">
    <w:abstractNumId w:val="38"/>
  </w:num>
  <w:num w:numId="14" w16cid:durableId="744450713">
    <w:abstractNumId w:val="40"/>
  </w:num>
  <w:num w:numId="15" w16cid:durableId="1996496471">
    <w:abstractNumId w:val="39"/>
  </w:num>
  <w:num w:numId="16" w16cid:durableId="1177382575">
    <w:abstractNumId w:val="24"/>
  </w:num>
  <w:num w:numId="17" w16cid:durableId="631525141">
    <w:abstractNumId w:val="34"/>
  </w:num>
  <w:num w:numId="18" w16cid:durableId="1303802327">
    <w:abstractNumId w:val="41"/>
  </w:num>
  <w:num w:numId="19" w16cid:durableId="192352839">
    <w:abstractNumId w:val="47"/>
  </w:num>
  <w:num w:numId="20" w16cid:durableId="1941184407">
    <w:abstractNumId w:val="27"/>
  </w:num>
  <w:num w:numId="21" w16cid:durableId="789058350">
    <w:abstractNumId w:val="48"/>
  </w:num>
  <w:num w:numId="22" w16cid:durableId="798109508">
    <w:abstractNumId w:val="17"/>
  </w:num>
  <w:num w:numId="23" w16cid:durableId="478810957">
    <w:abstractNumId w:val="43"/>
  </w:num>
  <w:num w:numId="24" w16cid:durableId="2096438021">
    <w:abstractNumId w:val="35"/>
  </w:num>
  <w:num w:numId="25" w16cid:durableId="1562712172">
    <w:abstractNumId w:val="25"/>
  </w:num>
  <w:num w:numId="26" w16cid:durableId="1658151825">
    <w:abstractNumId w:val="28"/>
  </w:num>
  <w:num w:numId="27" w16cid:durableId="1734741708">
    <w:abstractNumId w:val="49"/>
  </w:num>
  <w:num w:numId="28" w16cid:durableId="1667589400">
    <w:abstractNumId w:val="23"/>
  </w:num>
  <w:num w:numId="29" w16cid:durableId="1591354591">
    <w:abstractNumId w:val="46"/>
  </w:num>
  <w:num w:numId="30" w16cid:durableId="21489479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2CD0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301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452B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1594"/>
    <w:rsid w:val="0046273F"/>
    <w:rsid w:val="00470AE3"/>
    <w:rsid w:val="00472680"/>
    <w:rsid w:val="00474A25"/>
    <w:rsid w:val="004814D7"/>
    <w:rsid w:val="004818B6"/>
    <w:rsid w:val="00484908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6B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2A84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016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0036-4205-42E2-BF00-7182143E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19</cp:revision>
  <cp:lastPrinted>2020-12-14T07:24:00Z</cp:lastPrinted>
  <dcterms:created xsi:type="dcterms:W3CDTF">2021-02-17T13:18:00Z</dcterms:created>
  <dcterms:modified xsi:type="dcterms:W3CDTF">2023-07-28T07:04:00Z</dcterms:modified>
</cp:coreProperties>
</file>